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4E908783" w:rsidR="00EB6175" w:rsidRPr="00807007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</w:t>
      </w:r>
      <w:r w:rsidRPr="00807007">
        <w:rPr>
          <w:rFonts w:ascii="Garamond" w:hAnsi="Garamond"/>
          <w:b/>
          <w:bCs/>
          <w:sz w:val="32"/>
          <w:szCs w:val="36"/>
        </w:rPr>
        <w:t xml:space="preserve">systém na </w:t>
      </w:r>
      <w:r w:rsidR="00EC4412" w:rsidRPr="00807007">
        <w:rPr>
          <w:rFonts w:ascii="Garamond" w:hAnsi="Garamond"/>
          <w:b/>
          <w:bCs/>
          <w:sz w:val="32"/>
          <w:szCs w:val="36"/>
        </w:rPr>
        <w:t>audiovizuální</w:t>
      </w:r>
      <w:r w:rsidRPr="00807007">
        <w:rPr>
          <w:rFonts w:ascii="Garamond" w:hAnsi="Garamond"/>
          <w:b/>
          <w:bCs/>
          <w:sz w:val="32"/>
          <w:szCs w:val="36"/>
        </w:rPr>
        <w:t xml:space="preserve"> techniku (II.)“</w:t>
      </w:r>
    </w:p>
    <w:p w14:paraId="42EB36D6" w14:textId="4DE5BF20" w:rsidR="00EB6175" w:rsidRPr="00807007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807007">
        <w:rPr>
          <w:rFonts w:ascii="Garamond" w:hAnsi="Garamond"/>
          <w:sz w:val="28"/>
          <w:szCs w:val="28"/>
        </w:rPr>
        <w:t>(</w:t>
      </w:r>
      <w:r w:rsidR="003C1FD6" w:rsidRPr="00807007">
        <w:rPr>
          <w:rFonts w:ascii="Garamond" w:hAnsi="Garamond"/>
          <w:sz w:val="28"/>
          <w:szCs w:val="28"/>
        </w:rPr>
        <w:t>d</w:t>
      </w:r>
      <w:r w:rsidRPr="00807007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807007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4B8D0239" w:rsidR="00EB6175" w:rsidRPr="00807007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807007">
        <w:rPr>
          <w:rFonts w:ascii="Garamond" w:hAnsi="Garamond"/>
          <w:sz w:val="24"/>
          <w:szCs w:val="24"/>
        </w:rPr>
        <w:t>Veřejná zakázka:</w:t>
      </w:r>
      <w:r w:rsidRPr="00807007">
        <w:rPr>
          <w:rFonts w:ascii="Garamond" w:hAnsi="Garamond"/>
          <w:sz w:val="24"/>
          <w:szCs w:val="24"/>
        </w:rPr>
        <w:tab/>
      </w:r>
      <w:r w:rsidR="00EC4412" w:rsidRPr="00807007">
        <w:rPr>
          <w:rFonts w:ascii="Garamond" w:hAnsi="Garamond"/>
          <w:sz w:val="24"/>
          <w:szCs w:val="24"/>
        </w:rPr>
        <w:t>AV</w:t>
      </w:r>
      <w:r w:rsidRPr="00807007">
        <w:rPr>
          <w:rFonts w:ascii="Garamond" w:hAnsi="Garamond"/>
          <w:sz w:val="24"/>
          <w:szCs w:val="24"/>
        </w:rPr>
        <w:t xml:space="preserve"> technika (II.) </w:t>
      </w:r>
      <w:r w:rsidR="00EC4412" w:rsidRPr="00807007">
        <w:rPr>
          <w:rFonts w:ascii="Garamond" w:hAnsi="Garamond"/>
          <w:sz w:val="24"/>
          <w:szCs w:val="24"/>
        </w:rPr>
        <w:t>0</w:t>
      </w:r>
      <w:r w:rsidR="00A071C9">
        <w:rPr>
          <w:rFonts w:ascii="Garamond" w:hAnsi="Garamond"/>
          <w:sz w:val="24"/>
          <w:szCs w:val="24"/>
        </w:rPr>
        <w:t>0</w:t>
      </w:r>
      <w:r w:rsidR="00D55320">
        <w:rPr>
          <w:rFonts w:ascii="Garamond" w:hAnsi="Garamond"/>
          <w:sz w:val="24"/>
          <w:szCs w:val="24"/>
        </w:rPr>
        <w:t>7</w:t>
      </w:r>
      <w:r w:rsidRPr="00807007">
        <w:rPr>
          <w:rFonts w:ascii="Garamond" w:hAnsi="Garamond"/>
          <w:sz w:val="24"/>
          <w:szCs w:val="24"/>
        </w:rPr>
        <w:t>-202</w:t>
      </w:r>
      <w:r w:rsidR="00A071C9">
        <w:rPr>
          <w:rFonts w:ascii="Garamond" w:hAnsi="Garamond"/>
          <w:sz w:val="24"/>
          <w:szCs w:val="24"/>
        </w:rPr>
        <w:t>3</w:t>
      </w:r>
    </w:p>
    <w:p w14:paraId="2B5F5335" w14:textId="56082D6F" w:rsidR="003C1FD6" w:rsidRPr="00F54D1D" w:rsidRDefault="00EB6175" w:rsidP="007C5041">
      <w:pPr>
        <w:pStyle w:val="Zkladntext"/>
        <w:tabs>
          <w:tab w:val="left" w:pos="0"/>
        </w:tabs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807007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D55320" w:rsidRPr="00740B03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https://zakazky.zcu.cz/contract_display_5944.html</w:t>
        </w:r>
      </w:hyperlink>
      <w:r w:rsidR="00BB023C">
        <w:rPr>
          <w:rFonts w:ascii="Garamond" w:hAnsi="Garamond" w:cs="Arial"/>
          <w:sz w:val="22"/>
          <w:szCs w:val="22"/>
        </w:rPr>
        <w:t xml:space="preserve"> </w:t>
      </w:r>
      <w:r w:rsidR="00E3430F" w:rsidRPr="00807007">
        <w:rPr>
          <w:rFonts w:ascii="Garamond" w:hAnsi="Garamond"/>
          <w:sz w:val="22"/>
          <w:szCs w:val="22"/>
        </w:rPr>
        <w:t xml:space="preserve">Veřejná zakázka je zadávána </w:t>
      </w:r>
      <w:r w:rsidR="004D005B" w:rsidRPr="00807007">
        <w:rPr>
          <w:rFonts w:ascii="Garamond" w:hAnsi="Garamond"/>
          <w:sz w:val="22"/>
          <w:szCs w:val="22"/>
        </w:rPr>
        <w:t>v</w:t>
      </w:r>
      <w:r w:rsidR="00F90A60" w:rsidRPr="00807007">
        <w:rPr>
          <w:rFonts w:ascii="Garamond" w:hAnsi="Garamond"/>
          <w:sz w:val="22"/>
          <w:szCs w:val="22"/>
        </w:rPr>
        <w:t xml:space="preserve"> DNS v </w:t>
      </w:r>
      <w:r w:rsidR="00E3430F" w:rsidRPr="00807007">
        <w:rPr>
          <w:rFonts w:ascii="Garamond" w:hAnsi="Garamond"/>
          <w:sz w:val="22"/>
          <w:szCs w:val="22"/>
        </w:rPr>
        <w:t>souladu s ust. § 141 zákona č. 134/2016 Sb.</w:t>
      </w:r>
      <w:r w:rsidR="001A72D6">
        <w:rPr>
          <w:rFonts w:ascii="Garamond" w:hAnsi="Garamond"/>
          <w:sz w:val="22"/>
          <w:szCs w:val="22"/>
        </w:rPr>
        <w:t>,</w:t>
      </w:r>
      <w:r w:rsidR="00E3430F" w:rsidRPr="00807007">
        <w:rPr>
          <w:rFonts w:ascii="Garamond" w:hAnsi="Garamond"/>
          <w:sz w:val="22"/>
          <w:szCs w:val="22"/>
        </w:rPr>
        <w:t xml:space="preserve"> o zadávání</w:t>
      </w:r>
      <w:r w:rsidR="00E3430F" w:rsidRPr="00F54D1D">
        <w:rPr>
          <w:rFonts w:ascii="Garamond" w:hAnsi="Garamond"/>
          <w:sz w:val="22"/>
          <w:szCs w:val="22"/>
        </w:rPr>
        <w:t xml:space="preserve"> veřejných zakázek (dále jen „ZZVZ“)</w:t>
      </w:r>
      <w:r w:rsidR="00F90A60">
        <w:rPr>
          <w:rFonts w:ascii="Garamond" w:hAnsi="Garamond"/>
          <w:sz w:val="22"/>
          <w:szCs w:val="22"/>
        </w:rPr>
        <w:t>.</w:t>
      </w:r>
      <w:r w:rsidR="00E3430F" w:rsidRPr="00F54D1D">
        <w:rPr>
          <w:rFonts w:ascii="Garamond" w:hAnsi="Garamond"/>
          <w:sz w:val="22"/>
          <w:szCs w:val="22"/>
        </w:rPr>
        <w:t> 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6E0E1E36" w:rsidR="00A059D3" w:rsidRPr="0059057F" w:rsidRDefault="002E188D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b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D55320">
        <w:rPr>
          <w:rFonts w:ascii="Garamond" w:hAnsi="Garamond" w:cs="Arial"/>
          <w:b/>
          <w:sz w:val="22"/>
          <w:szCs w:val="22"/>
        </w:rPr>
        <w:t>24</w:t>
      </w:r>
      <w:r w:rsidR="005759CC">
        <w:rPr>
          <w:rFonts w:ascii="Garamond" w:hAnsi="Garamond" w:cs="Arial"/>
          <w:b/>
          <w:sz w:val="22"/>
          <w:szCs w:val="22"/>
        </w:rPr>
        <w:t>.</w:t>
      </w:r>
      <w:r w:rsidR="00AD1C55">
        <w:rPr>
          <w:rFonts w:ascii="Garamond" w:hAnsi="Garamond" w:cs="Arial"/>
          <w:b/>
          <w:sz w:val="22"/>
          <w:szCs w:val="22"/>
        </w:rPr>
        <w:t>0</w:t>
      </w:r>
      <w:r w:rsidR="006C0A3B">
        <w:rPr>
          <w:rFonts w:ascii="Garamond" w:hAnsi="Garamond" w:cs="Arial"/>
          <w:b/>
          <w:sz w:val="22"/>
          <w:szCs w:val="22"/>
        </w:rPr>
        <w:t>4</w:t>
      </w:r>
      <w:r w:rsidR="006C4DD5" w:rsidRPr="0059057F">
        <w:rPr>
          <w:rFonts w:ascii="Garamond" w:hAnsi="Garamond" w:cs="Arial"/>
          <w:b/>
          <w:sz w:val="22"/>
          <w:szCs w:val="22"/>
        </w:rPr>
        <w:t>.202</w:t>
      </w:r>
      <w:r w:rsidR="00AD1C55">
        <w:rPr>
          <w:rFonts w:ascii="Garamond" w:hAnsi="Garamond" w:cs="Arial"/>
          <w:b/>
          <w:sz w:val="22"/>
          <w:szCs w:val="22"/>
        </w:rPr>
        <w:t>3</w:t>
      </w:r>
      <w:r w:rsidR="003C1FD6" w:rsidRPr="0059057F">
        <w:rPr>
          <w:rFonts w:ascii="Garamond" w:hAnsi="Garamond" w:cs="Arial"/>
          <w:b/>
          <w:sz w:val="22"/>
          <w:szCs w:val="22"/>
        </w:rPr>
        <w:t xml:space="preserve"> do</w:t>
      </w:r>
      <w:r w:rsidRPr="0059057F">
        <w:rPr>
          <w:rFonts w:ascii="Garamond" w:hAnsi="Garamond" w:cs="Arial"/>
          <w:b/>
          <w:sz w:val="22"/>
          <w:szCs w:val="22"/>
        </w:rPr>
        <w:t xml:space="preserve"> </w:t>
      </w:r>
      <w:r w:rsidR="00560E5B">
        <w:rPr>
          <w:rFonts w:ascii="Garamond" w:hAnsi="Garamond" w:cs="Arial"/>
          <w:b/>
          <w:sz w:val="22"/>
          <w:szCs w:val="22"/>
        </w:rPr>
        <w:t>09</w:t>
      </w:r>
      <w:r w:rsidR="00584C3F">
        <w:rPr>
          <w:rFonts w:ascii="Garamond" w:hAnsi="Garamond" w:cs="Arial"/>
          <w:b/>
          <w:sz w:val="22"/>
          <w:szCs w:val="22"/>
        </w:rPr>
        <w:t>:</w:t>
      </w:r>
      <w:r w:rsidR="00046D67">
        <w:rPr>
          <w:rFonts w:ascii="Garamond" w:hAnsi="Garamond" w:cs="Arial"/>
          <w:b/>
          <w:sz w:val="22"/>
          <w:szCs w:val="22"/>
        </w:rPr>
        <w:t>0</w:t>
      </w:r>
      <w:r w:rsidR="00584C3F">
        <w:rPr>
          <w:rFonts w:ascii="Garamond" w:hAnsi="Garamond" w:cs="Arial"/>
          <w:b/>
          <w:sz w:val="22"/>
          <w:szCs w:val="22"/>
        </w:rPr>
        <w:t>0</w:t>
      </w:r>
      <w:r w:rsidRPr="0059057F">
        <w:rPr>
          <w:rFonts w:ascii="Garamond" w:hAnsi="Garamond" w:cs="Arial"/>
          <w:b/>
          <w:sz w:val="22"/>
          <w:szCs w:val="22"/>
        </w:rPr>
        <w:t xml:space="preserve"> hod</w:t>
      </w:r>
      <w:r w:rsidR="003C1FD6" w:rsidRPr="0059057F">
        <w:rPr>
          <w:rFonts w:ascii="Garamond" w:hAnsi="Garamond" w:cs="Arial"/>
          <w:b/>
          <w:sz w:val="22"/>
          <w:szCs w:val="22"/>
        </w:rPr>
        <w:t>.</w:t>
      </w:r>
    </w:p>
    <w:p w14:paraId="3FD9ABDE" w14:textId="10B80070" w:rsidR="002E188D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43473677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 xml:space="preserve">Univerzitní </w:t>
      </w:r>
      <w:r w:rsidR="00E11976">
        <w:rPr>
          <w:rFonts w:ascii="Garamond" w:hAnsi="Garamond" w:cs="Arial"/>
          <w:sz w:val="22"/>
          <w:szCs w:val="22"/>
        </w:rPr>
        <w:t>2732/</w:t>
      </w:r>
      <w:r w:rsidR="001905EC" w:rsidRPr="00F54D1D">
        <w:rPr>
          <w:rFonts w:ascii="Garamond" w:hAnsi="Garamond" w:cs="Arial"/>
          <w:sz w:val="22"/>
          <w:szCs w:val="22"/>
        </w:rPr>
        <w:t>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4703D570" w:rsidR="002F419F" w:rsidRPr="00F54D1D" w:rsidRDefault="00EC4412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502CCA">
        <w:rPr>
          <w:rFonts w:ascii="Garamond" w:hAnsi="Garamond" w:cs="Arial"/>
          <w:bCs/>
          <w:sz w:val="22"/>
          <w:szCs w:val="22"/>
        </w:rPr>
        <w:t>Iva Hošková</w:t>
      </w:r>
      <w:r w:rsidR="00D05AA8" w:rsidRPr="00502CCA">
        <w:rPr>
          <w:rFonts w:ascii="Garamond" w:hAnsi="Garamond" w:cs="Arial"/>
          <w:sz w:val="22"/>
          <w:szCs w:val="22"/>
        </w:rPr>
        <w:t>, tel.: +420</w:t>
      </w:r>
      <w:r w:rsidR="006C69C1" w:rsidRPr="00502CCA">
        <w:rPr>
          <w:rFonts w:ascii="Garamond" w:hAnsi="Garamond" w:cs="Arial"/>
          <w:sz w:val="22"/>
          <w:szCs w:val="22"/>
        </w:rPr>
        <w:t> 377 631 3</w:t>
      </w:r>
      <w:r w:rsidRPr="00502CCA">
        <w:rPr>
          <w:rFonts w:ascii="Garamond" w:hAnsi="Garamond" w:cs="Arial"/>
          <w:bCs/>
          <w:sz w:val="22"/>
          <w:szCs w:val="22"/>
        </w:rPr>
        <w:t>66</w:t>
      </w:r>
      <w:r w:rsidR="00D05AA8" w:rsidRPr="00502CCA">
        <w:rPr>
          <w:rFonts w:ascii="Garamond" w:hAnsi="Garamond" w:cs="Arial"/>
          <w:sz w:val="22"/>
          <w:szCs w:val="22"/>
        </w:rPr>
        <w:t xml:space="preserve">, e-mail: </w:t>
      </w:r>
      <w:r w:rsidRPr="00502CCA">
        <w:rPr>
          <w:rFonts w:ascii="Garamond" w:hAnsi="Garamond" w:cs="Arial"/>
          <w:bCs/>
          <w:sz w:val="22"/>
          <w:szCs w:val="22"/>
        </w:rPr>
        <w:t>ihoskova</w:t>
      </w:r>
      <w:r w:rsidR="00E929D9" w:rsidRPr="00502CCA">
        <w:rPr>
          <w:rFonts w:ascii="Garamond" w:hAnsi="Garamond" w:cs="Arial"/>
          <w:sz w:val="22"/>
          <w:szCs w:val="22"/>
        </w:rPr>
        <w:t>@</w:t>
      </w:r>
      <w:r w:rsidR="003C1FD6" w:rsidRPr="00502CCA">
        <w:rPr>
          <w:rFonts w:ascii="Garamond" w:hAnsi="Garamond" w:cs="Arial"/>
          <w:sz w:val="22"/>
          <w:szCs w:val="22"/>
        </w:rPr>
        <w:t>ps</w:t>
      </w:r>
      <w:r w:rsidR="001905EC" w:rsidRPr="00502CCA">
        <w:rPr>
          <w:rFonts w:ascii="Garamond" w:hAnsi="Garamond" w:cs="Arial"/>
          <w:sz w:val="22"/>
          <w:szCs w:val="22"/>
        </w:rPr>
        <w:t>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7DF9BC14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 xml:space="preserve">tvoří závazný návrh smlouvy </w:t>
      </w:r>
      <w:r w:rsidR="00934046">
        <w:rPr>
          <w:rFonts w:ascii="Garamond" w:hAnsi="Garamond" w:cs="Arial"/>
        </w:rPr>
        <w:t xml:space="preserve">včetně příloh </w:t>
      </w:r>
      <w:r w:rsidR="00BD3729" w:rsidRPr="00F54D1D">
        <w:rPr>
          <w:rFonts w:ascii="Garamond" w:hAnsi="Garamond" w:cs="Arial"/>
        </w:rPr>
        <w:t xml:space="preserve">(dále </w:t>
      </w:r>
      <w:r w:rsidR="00BD3729" w:rsidRPr="00502CCA">
        <w:rPr>
          <w:rFonts w:ascii="Garamond" w:hAnsi="Garamond" w:cs="Arial"/>
        </w:rPr>
        <w:t>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t>Předmět veřejné zakázky</w:t>
      </w:r>
      <w:bookmarkEnd w:id="6"/>
      <w:bookmarkEnd w:id="7"/>
      <w:bookmarkEnd w:id="8"/>
    </w:p>
    <w:p w14:paraId="6EC6D2AD" w14:textId="3F24B353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 xml:space="preserve">je </w:t>
      </w:r>
      <w:r w:rsidR="00EB6175" w:rsidRPr="00807007">
        <w:rPr>
          <w:rFonts w:ascii="Garamond" w:hAnsi="Garamond" w:cs="Arial"/>
        </w:rPr>
        <w:t>dodávka</w:t>
      </w:r>
      <w:r w:rsidR="00BD3729" w:rsidRPr="00807007">
        <w:rPr>
          <w:rFonts w:ascii="Garamond" w:hAnsi="Garamond" w:cs="Arial"/>
        </w:rPr>
        <w:t xml:space="preserve"> </w:t>
      </w:r>
      <w:r w:rsidR="000E055D" w:rsidRPr="00807007">
        <w:rPr>
          <w:rFonts w:ascii="Garamond" w:hAnsi="Garamond" w:cs="Arial"/>
        </w:rPr>
        <w:t xml:space="preserve">audiovizuální </w:t>
      </w:r>
      <w:r w:rsidR="00BD3729" w:rsidRPr="00807007">
        <w:rPr>
          <w:rFonts w:ascii="Garamond" w:hAnsi="Garamond" w:cs="Arial"/>
        </w:rPr>
        <w:t>techniky (dále</w:t>
      </w:r>
      <w:r w:rsidR="00BD3729" w:rsidRPr="00B02193">
        <w:rPr>
          <w:rFonts w:ascii="Garamond" w:hAnsi="Garamond" w:cs="Arial"/>
        </w:rPr>
        <w:t xml:space="preserve">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lastRenderedPageBreak/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6E7E17BC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 xml:space="preserve">bude taková nabídka považována za nabídku nesplňující zadávací podmínky a dodavatel může být vyloučen ze </w:t>
      </w:r>
      <w:r w:rsidR="00175953" w:rsidRPr="00E71AE1">
        <w:rPr>
          <w:rFonts w:ascii="Garamond" w:hAnsi="Garamond"/>
        </w:rPr>
        <w:t xml:space="preserve">zadávání </w:t>
      </w:r>
      <w:r w:rsidR="00175953" w:rsidRPr="00E23443">
        <w:rPr>
          <w:rFonts w:ascii="Garamond" w:hAnsi="Garamond"/>
          <w:color w:val="000000"/>
        </w:rPr>
        <w:t>veřejné zakázky</w:t>
      </w:r>
      <w:r w:rsidRPr="00E23443">
        <w:rPr>
          <w:rFonts w:ascii="Garamond" w:hAnsi="Garamond"/>
        </w:rPr>
        <w:t>.</w:t>
      </w:r>
    </w:p>
    <w:p w14:paraId="5DB75DCB" w14:textId="42329C80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původu,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291C4B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13B3E67B" w:rsidR="005A575C" w:rsidRPr="00F4269B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lastRenderedPageBreak/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7B4C71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</w:t>
      </w:r>
      <w:r w:rsidR="00D65F44">
        <w:rPr>
          <w:rFonts w:ascii="Garamond" w:hAnsi="Garamond" w:cs="Arial"/>
          <w:sz w:val="22"/>
          <w:szCs w:val="22"/>
        </w:rPr>
        <w:t xml:space="preserve">a 8.6 </w:t>
      </w:r>
      <w:r w:rsidRPr="00F4269B">
        <w:rPr>
          <w:rFonts w:ascii="Garamond" w:hAnsi="Garamond" w:cs="Arial"/>
          <w:sz w:val="22"/>
          <w:szCs w:val="22"/>
        </w:rPr>
        <w:t xml:space="preserve">této </w:t>
      </w:r>
      <w:r w:rsidR="007B4C71">
        <w:rPr>
          <w:rFonts w:ascii="Garamond" w:hAnsi="Garamond" w:cs="Arial"/>
          <w:sz w:val="22"/>
          <w:szCs w:val="22"/>
        </w:rPr>
        <w:t>Výzvy</w:t>
      </w:r>
      <w:r w:rsidR="007B4C71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03ABCDE9" w:rsidR="005A575C" w:rsidRPr="00D65F44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7B4C71">
        <w:rPr>
          <w:rFonts w:ascii="Garamond" w:hAnsi="Garamond" w:cs="Arial"/>
          <w:b/>
          <w:sz w:val="22"/>
          <w:szCs w:val="22"/>
        </w:rPr>
        <w:t>Závazného návrhu 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 xml:space="preserve">. Dodavatel nebude položky slučovat ani vynechávat, nebude odstraňovat řádky </w:t>
      </w:r>
      <w:r w:rsidRPr="00D65F44">
        <w:rPr>
          <w:rFonts w:ascii="Garamond" w:hAnsi="Garamond" w:cs="Arial"/>
          <w:sz w:val="22"/>
          <w:szCs w:val="22"/>
        </w:rPr>
        <w:t>ani sloupce, všechny položky budou oceněny nenulovou hodnotou. V případě</w:t>
      </w:r>
      <w:r w:rsidR="000D7326" w:rsidRPr="00D65F44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D65F44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D65F44">
        <w:rPr>
          <w:rFonts w:ascii="Garamond" w:hAnsi="Garamond" w:cs="Arial"/>
          <w:sz w:val="22"/>
          <w:szCs w:val="22"/>
        </w:rPr>
        <w:t>.</w:t>
      </w:r>
    </w:p>
    <w:p w14:paraId="4CF893D3" w14:textId="77777777" w:rsidR="00D65F44" w:rsidRPr="00D65F44" w:rsidRDefault="002012BB" w:rsidP="00D65F44">
      <w:pPr>
        <w:pStyle w:val="Odstavec"/>
        <w:numPr>
          <w:ilvl w:val="1"/>
          <w:numId w:val="19"/>
        </w:numPr>
        <w:spacing w:before="120" w:after="120"/>
        <w:ind w:left="567" w:hanging="567"/>
        <w:rPr>
          <w:rStyle w:val="docdata"/>
          <w:rFonts w:ascii="Garamond" w:hAnsi="Garamond" w:cs="Arial"/>
          <w:sz w:val="22"/>
          <w:szCs w:val="22"/>
        </w:rPr>
      </w:pPr>
      <w:r w:rsidRPr="00D65F44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D65F44">
        <w:rPr>
          <w:rFonts w:ascii="Garamond" w:hAnsi="Garamond" w:cs="Arial"/>
          <w:sz w:val="22"/>
          <w:szCs w:val="22"/>
          <w:highlight w:val="yellow"/>
        </w:rPr>
        <w:t>žlutě</w:t>
      </w:r>
      <w:r w:rsidRPr="00D65F44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D65F44">
        <w:rPr>
          <w:rFonts w:ascii="Garamond" w:hAnsi="Garamond" w:cs="Arial"/>
          <w:sz w:val="22"/>
          <w:szCs w:val="22"/>
        </w:rPr>
        <w:t xml:space="preserve">, tj. části </w:t>
      </w:r>
      <w:r w:rsidRPr="00D65F44">
        <w:rPr>
          <w:rFonts w:ascii="Garamond" w:hAnsi="Garamond"/>
          <w:sz w:val="22"/>
          <w:szCs w:val="22"/>
        </w:rPr>
        <w:t xml:space="preserve">označeny </w:t>
      </w:r>
      <w:r w:rsidR="00E53764" w:rsidRPr="00D65F44">
        <w:rPr>
          <w:rFonts w:ascii="Garamond" w:hAnsi="Garamond"/>
          <w:sz w:val="22"/>
          <w:szCs w:val="22"/>
        </w:rPr>
        <w:t>„</w:t>
      </w:r>
      <w:r w:rsidRPr="00D65F44">
        <w:rPr>
          <w:rFonts w:ascii="Garamond" w:hAnsi="Garamond"/>
          <w:sz w:val="22"/>
          <w:szCs w:val="22"/>
        </w:rPr>
        <w:t>[</w:t>
      </w:r>
      <w:r w:rsidRPr="00D65F44">
        <w:rPr>
          <w:rFonts w:ascii="Garamond" w:hAnsi="Garamond"/>
          <w:sz w:val="22"/>
          <w:szCs w:val="22"/>
          <w:highlight w:val="yellow"/>
          <w:shd w:val="clear" w:color="auto" w:fill="DDD9C3"/>
        </w:rPr>
        <w:t>DOPLNÍ DODAVATEL</w:t>
      </w:r>
      <w:r w:rsidRPr="00D65F44">
        <w:rPr>
          <w:rFonts w:ascii="Garamond" w:hAnsi="Garamond"/>
          <w:sz w:val="22"/>
          <w:szCs w:val="22"/>
        </w:rPr>
        <w:t>]</w:t>
      </w:r>
      <w:r w:rsidR="00E53764" w:rsidRPr="00D65F44">
        <w:rPr>
          <w:rFonts w:ascii="Garamond" w:hAnsi="Garamond"/>
          <w:sz w:val="22"/>
          <w:szCs w:val="22"/>
        </w:rPr>
        <w:t>“</w:t>
      </w:r>
      <w:r w:rsidRPr="00D65F44">
        <w:rPr>
          <w:rFonts w:ascii="Garamond" w:hAnsi="Garamond" w:cs="Arial"/>
          <w:sz w:val="22"/>
          <w:szCs w:val="22"/>
        </w:rPr>
        <w:t>.</w:t>
      </w:r>
      <w:r w:rsidR="00D65F44" w:rsidRPr="00D65F44">
        <w:rPr>
          <w:rStyle w:val="docdata"/>
          <w:rFonts w:ascii="Garamond" w:hAnsi="Garamond"/>
          <w:sz w:val="22"/>
          <w:szCs w:val="22"/>
        </w:rPr>
        <w:t xml:space="preserve"> </w:t>
      </w:r>
    </w:p>
    <w:p w14:paraId="06D612DD" w14:textId="0CF7D55B" w:rsidR="002012BB" w:rsidRPr="00D65F44" w:rsidRDefault="00D65F44" w:rsidP="00D65F44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65F44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D65F44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D65F44">
        <w:rPr>
          <w:rFonts w:ascii="Garamond" w:hAnsi="Garamond" w:cs="Arial"/>
          <w:sz w:val="22"/>
          <w:szCs w:val="22"/>
          <w:highlight w:val="yellow"/>
        </w:rPr>
        <w:t>žlutě</w:t>
      </w:r>
      <w:r w:rsidRPr="00D65F44">
        <w:rPr>
          <w:rFonts w:ascii="Garamond" w:hAnsi="Garamond" w:cs="Arial"/>
          <w:sz w:val="22"/>
          <w:szCs w:val="22"/>
        </w:rPr>
        <w:t xml:space="preserve"> zvýrazněna</w:t>
      </w:r>
      <w:r w:rsidRPr="00D65F44">
        <w:rPr>
          <w:rFonts w:ascii="Garamond" w:hAnsi="Garamond"/>
          <w:sz w:val="22"/>
          <w:szCs w:val="22"/>
        </w:rPr>
        <w:t xml:space="preserve">. </w:t>
      </w:r>
      <w:r w:rsidRPr="00D65F44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D65F44">
        <w:rPr>
          <w:rFonts w:ascii="Garamond" w:hAnsi="Garamond"/>
          <w:sz w:val="22"/>
          <w:szCs w:val="22"/>
        </w:rPr>
        <w:t>.</w:t>
      </w:r>
    </w:p>
    <w:p w14:paraId="105F039C" w14:textId="5C07B665" w:rsidR="00E53764" w:rsidRPr="00F4269B" w:rsidRDefault="00E53764" w:rsidP="00E53764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11CAD050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7" w:name="_Toc9514495"/>
      <w:bookmarkStart w:id="18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7"/>
    </w:p>
    <w:p w14:paraId="2E28E8BC" w14:textId="4FF67EC2" w:rsidR="00DB45AA" w:rsidRDefault="00D31A32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6D502526" w:rsidR="00D31A32" w:rsidRPr="00DB45AA" w:rsidRDefault="00DB45AA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2A0DAA54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1B202E">
        <w:rPr>
          <w:rFonts w:ascii="Garamond" w:hAnsi="Garamond"/>
          <w:sz w:val="22"/>
          <w:szCs w:val="22"/>
        </w:rPr>
        <w:t xml:space="preserve"> (</w:t>
      </w:r>
      <w:r w:rsidR="001B202E" w:rsidRPr="00F4269B">
        <w:rPr>
          <w:rFonts w:ascii="Garamond" w:hAnsi="Garamond" w:cs="Arial"/>
          <w:sz w:val="22"/>
          <w:szCs w:val="22"/>
        </w:rPr>
        <w:t>technická specifikace Předmětu plnění</w:t>
      </w:r>
      <w:r w:rsidR="001B202E">
        <w:rPr>
          <w:rFonts w:ascii="Garamond" w:hAnsi="Garamond" w:cs="Arial"/>
          <w:sz w:val="22"/>
          <w:szCs w:val="22"/>
        </w:rPr>
        <w:t>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lastRenderedPageBreak/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614C57BC" w:rsidR="00342F71" w:rsidRPr="00331F6E" w:rsidRDefault="00342F71" w:rsidP="00342F71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38E8A9" w:rsidR="00FC0944" w:rsidRPr="00331F6E" w:rsidRDefault="00FC0944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3443DCAD" w:rsidR="00FC0944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ust.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ust.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2F7A6813" w:rsidR="00670086" w:rsidRDefault="0067008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144D9F25" w14:textId="64431DF4" w:rsidR="002E4EFD" w:rsidRDefault="002E4EFD" w:rsidP="002E4EFD">
      <w:pPr>
        <w:pStyle w:val="Odstavec"/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13.1 </w:t>
      </w:r>
      <w:r>
        <w:rPr>
          <w:rFonts w:ascii="Garamond" w:hAnsi="Garamond"/>
          <w:sz w:val="22"/>
          <w:szCs w:val="22"/>
        </w:rPr>
        <w:tab/>
      </w:r>
      <w:r w:rsidR="00D57265"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 w:rsidR="00D57265"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 w:rsidR="00D57265"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</w:t>
      </w:r>
      <w:r w:rsidR="00994EC1">
        <w:rPr>
          <w:rFonts w:ascii="Garamond" w:hAnsi="Garamond"/>
          <w:sz w:val="22"/>
          <w:szCs w:val="22"/>
        </w:rPr>
        <w:t>.</w:t>
      </w:r>
      <w:r w:rsidR="003A2A0C" w:rsidRPr="00D452F8">
        <w:rPr>
          <w:rFonts w:ascii="Garamond" w:hAnsi="Garamond"/>
          <w:sz w:val="22"/>
          <w:szCs w:val="22"/>
        </w:rPr>
        <w:t xml:space="preserve"> </w:t>
      </w:r>
    </w:p>
    <w:p w14:paraId="66C916B0" w14:textId="608487F3" w:rsidR="00BC5195" w:rsidRDefault="00BC5195" w:rsidP="001B202E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575D52">
        <w:rPr>
          <w:rFonts w:ascii="Garamond" w:hAnsi="Garamond"/>
          <w:sz w:val="22"/>
          <w:szCs w:val="22"/>
        </w:rPr>
        <w:t xml:space="preserve">Zadavatel při zohlednění zásady environmentálně odpovědného zadávání posoudil možnost požadovat splnění požadavků na ekodesign výrobků, nicméně s ohledem na Předmět plnění, kterým jsou v převážné míře </w:t>
      </w:r>
      <w:r w:rsidR="007A3A5D" w:rsidRPr="00575D52">
        <w:rPr>
          <w:rFonts w:ascii="Garamond" w:hAnsi="Garamond"/>
          <w:sz w:val="22"/>
          <w:szCs w:val="22"/>
        </w:rPr>
        <w:t xml:space="preserve">digitální kamery, fotoaparáty, dataprojektory, </w:t>
      </w:r>
      <w:proofErr w:type="spellStart"/>
      <w:r w:rsidR="007A3A5D" w:rsidRPr="00575D52">
        <w:rPr>
          <w:rFonts w:ascii="Garamond" w:hAnsi="Garamond"/>
          <w:sz w:val="22"/>
          <w:szCs w:val="22"/>
        </w:rPr>
        <w:t>prezentéry</w:t>
      </w:r>
      <w:proofErr w:type="spellEnd"/>
      <w:r w:rsidR="007A3A5D" w:rsidRPr="00575D52">
        <w:rPr>
          <w:rFonts w:ascii="Garamond" w:hAnsi="Garamond"/>
          <w:sz w:val="22"/>
          <w:szCs w:val="22"/>
        </w:rPr>
        <w:t xml:space="preserve">, projekční plátna, </w:t>
      </w:r>
      <w:r w:rsidR="00ED353B" w:rsidRPr="00575D52">
        <w:rPr>
          <w:rFonts w:ascii="Garamond" w:hAnsi="Garamond"/>
          <w:sz w:val="22"/>
          <w:szCs w:val="22"/>
        </w:rPr>
        <w:t>televizory</w:t>
      </w:r>
      <w:r w:rsidR="007A3A5D" w:rsidRPr="00575D52">
        <w:rPr>
          <w:rFonts w:ascii="Garamond" w:hAnsi="Garamond"/>
          <w:sz w:val="22"/>
          <w:szCs w:val="22"/>
        </w:rPr>
        <w:t xml:space="preserve"> a další drobné předměty jako </w:t>
      </w:r>
      <w:r w:rsidR="009845A5" w:rsidRPr="00575D52">
        <w:rPr>
          <w:rFonts w:ascii="Garamond" w:hAnsi="Garamond"/>
          <w:sz w:val="22"/>
          <w:szCs w:val="22"/>
        </w:rPr>
        <w:t xml:space="preserve">např. </w:t>
      </w:r>
      <w:r w:rsidR="007A3A5D" w:rsidRPr="00575D52">
        <w:rPr>
          <w:rFonts w:ascii="Garamond" w:hAnsi="Garamond"/>
          <w:sz w:val="22"/>
          <w:szCs w:val="22"/>
        </w:rPr>
        <w:t xml:space="preserve">sluchátka </w:t>
      </w:r>
      <w:r w:rsidRPr="00575D52">
        <w:rPr>
          <w:rFonts w:ascii="Garamond" w:hAnsi="Garamond"/>
          <w:sz w:val="22"/>
          <w:szCs w:val="22"/>
        </w:rPr>
        <w:t xml:space="preserve">(dále jen „výrobky“), dospěl k závěru, že evropskou, resp. vnitrostátní legislativou (zejm. zák. č. 406/2000 Sb., o hospodaření s energií a </w:t>
      </w:r>
      <w:proofErr w:type="spellStart"/>
      <w:r w:rsidRPr="00575D52">
        <w:rPr>
          <w:rFonts w:ascii="Garamond" w:hAnsi="Garamond"/>
          <w:sz w:val="22"/>
          <w:szCs w:val="22"/>
        </w:rPr>
        <w:t>vyhl</w:t>
      </w:r>
      <w:proofErr w:type="spellEnd"/>
      <w:r w:rsidRPr="00575D52">
        <w:rPr>
          <w:rFonts w:ascii="Garamond" w:hAnsi="Garamond"/>
          <w:sz w:val="22"/>
          <w:szCs w:val="22"/>
        </w:rPr>
        <w:t>. č. 319/2019 Sb., o energetickém štítkování a ekodesignu výrobků spojených se spotřebou energie) jsou ve vztahu k výše uvedeným výrobkům požadavky na ekodesign stanoveny pro uvádění na trh v ČR, resp. v EU a není tak namístě požadavky na ekodesign stanovovat.</w:t>
      </w:r>
    </w:p>
    <w:p w14:paraId="7CA7D4CF" w14:textId="77777777" w:rsidR="00A37116" w:rsidRPr="005E2BAD" w:rsidRDefault="008C5827" w:rsidP="00A3711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>Zásady environmentálně odpovědného zadávání zohlednil zadavatel dále při stanovení požadavků na energetickou účinnost pro vybran</w:t>
      </w:r>
      <w:r w:rsidR="008A2DEA">
        <w:rPr>
          <w:rFonts w:ascii="Garamond" w:hAnsi="Garamond"/>
          <w:sz w:val="22"/>
          <w:szCs w:val="22"/>
        </w:rPr>
        <w:t>é výrobky</w:t>
      </w:r>
      <w:r w:rsidRPr="008C5827">
        <w:rPr>
          <w:rFonts w:ascii="Garamond" w:hAnsi="Garamond"/>
          <w:sz w:val="22"/>
          <w:szCs w:val="22"/>
        </w:rPr>
        <w:t>, kter</w:t>
      </w:r>
      <w:r w:rsidR="008A2DEA">
        <w:rPr>
          <w:rFonts w:ascii="Garamond" w:hAnsi="Garamond"/>
          <w:sz w:val="22"/>
          <w:szCs w:val="22"/>
        </w:rPr>
        <w:t>é</w:t>
      </w:r>
      <w:r w:rsidRPr="008C5827">
        <w:rPr>
          <w:rFonts w:ascii="Garamond" w:hAnsi="Garamond"/>
          <w:sz w:val="22"/>
          <w:szCs w:val="22"/>
        </w:rPr>
        <w:t xml:space="preserve"> jsou označen</w:t>
      </w:r>
      <w:r w:rsidR="008A2DEA">
        <w:rPr>
          <w:rFonts w:ascii="Garamond" w:hAnsi="Garamond"/>
          <w:sz w:val="22"/>
          <w:szCs w:val="22"/>
        </w:rPr>
        <w:t>y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(t</w:t>
      </w:r>
      <w:r w:rsidRPr="008C5827">
        <w:rPr>
          <w:rFonts w:ascii="Garamond" w:hAnsi="Garamond" w:cs="Arial"/>
          <w:sz w:val="22"/>
          <w:szCs w:val="22"/>
        </w:rPr>
        <w:t>echnická specifikace Předmětu plnění).</w:t>
      </w:r>
      <w:r w:rsidRPr="008C5827">
        <w:rPr>
          <w:rFonts w:ascii="Garamond" w:hAnsi="Garamond"/>
          <w:sz w:val="22"/>
          <w:szCs w:val="22"/>
        </w:rPr>
        <w:t xml:space="preserve"> Zadavatel požaduje, aby vybran</w:t>
      </w:r>
      <w:r w:rsidR="008A2DEA">
        <w:rPr>
          <w:rFonts w:ascii="Garamond" w:hAnsi="Garamond"/>
          <w:sz w:val="22"/>
          <w:szCs w:val="22"/>
        </w:rPr>
        <w:t>é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výrobky</w:t>
      </w:r>
      <w:r w:rsidRPr="008C5827">
        <w:rPr>
          <w:rFonts w:ascii="Garamond" w:hAnsi="Garamond"/>
          <w:sz w:val="22"/>
          <w:szCs w:val="22"/>
        </w:rPr>
        <w:t xml:space="preserve"> splňoval</w:t>
      </w:r>
      <w:r w:rsidR="008A2DEA">
        <w:rPr>
          <w:rFonts w:ascii="Garamond" w:hAnsi="Garamond"/>
          <w:sz w:val="22"/>
          <w:szCs w:val="22"/>
        </w:rPr>
        <w:t>y</w:t>
      </w:r>
      <w:r w:rsidRPr="008C5827">
        <w:rPr>
          <w:rFonts w:ascii="Garamond" w:hAnsi="Garamond"/>
          <w:sz w:val="22"/>
          <w:szCs w:val="22"/>
        </w:rPr>
        <w:t xml:space="preserve"> požadavky na certifikaci TCO </w:t>
      </w:r>
      <w:proofErr w:type="spellStart"/>
      <w:r w:rsidRPr="008C5827">
        <w:rPr>
          <w:rFonts w:ascii="Garamond" w:hAnsi="Garamond"/>
          <w:sz w:val="22"/>
          <w:szCs w:val="22"/>
        </w:rPr>
        <w:t>Certified</w:t>
      </w:r>
      <w:proofErr w:type="spellEnd"/>
      <w:r w:rsidRPr="008C5827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Pr="008C5827">
        <w:rPr>
          <w:rFonts w:ascii="Garamond" w:hAnsi="Garamond"/>
          <w:sz w:val="22"/>
          <w:szCs w:val="22"/>
        </w:rPr>
        <w:t xml:space="preserve">) nebo programu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Pr="008C5827">
        <w:rPr>
          <w:rFonts w:ascii="Garamond" w:hAnsi="Garamond"/>
          <w:sz w:val="22"/>
          <w:szCs w:val="22"/>
        </w:rPr>
        <w:t xml:space="preserve"> (viz </w:t>
      </w:r>
      <w:hyperlink r:id="rId12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Pr="008C5827">
        <w:rPr>
          <w:rFonts w:ascii="Garamond" w:hAnsi="Garamond"/>
          <w:sz w:val="22"/>
          <w:szCs w:val="22"/>
        </w:rPr>
        <w:t>).</w:t>
      </w:r>
      <w:r w:rsidR="00A37116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A37116">
        <w:rPr>
          <w:rFonts w:ascii="Garamond" w:hAnsi="Garamond"/>
          <w:sz w:val="22"/>
          <w:szCs w:val="22"/>
        </w:rPr>
        <w:t>Energy</w:t>
      </w:r>
      <w:proofErr w:type="spellEnd"/>
      <w:r w:rsidR="00A37116">
        <w:rPr>
          <w:rFonts w:ascii="Garamond" w:hAnsi="Garamond"/>
          <w:sz w:val="22"/>
          <w:szCs w:val="22"/>
        </w:rPr>
        <w:t xml:space="preserve"> </w:t>
      </w:r>
      <w:proofErr w:type="spellStart"/>
      <w:r w:rsidR="00A37116">
        <w:rPr>
          <w:rFonts w:ascii="Garamond" w:hAnsi="Garamond"/>
          <w:sz w:val="22"/>
          <w:szCs w:val="22"/>
        </w:rPr>
        <w:t>star</w:t>
      </w:r>
      <w:proofErr w:type="spellEnd"/>
      <w:r w:rsidR="00A37116">
        <w:rPr>
          <w:rFonts w:ascii="Garamond" w:hAnsi="Garamond"/>
          <w:sz w:val="22"/>
          <w:szCs w:val="22"/>
        </w:rPr>
        <w:t xml:space="preserve"> a TCO </w:t>
      </w:r>
      <w:proofErr w:type="spellStart"/>
      <w:r w:rsidR="00A37116">
        <w:rPr>
          <w:rFonts w:ascii="Garamond" w:hAnsi="Garamond"/>
          <w:sz w:val="22"/>
          <w:szCs w:val="22"/>
        </w:rPr>
        <w:t>Certified</w:t>
      </w:r>
      <w:proofErr w:type="spellEnd"/>
      <w:r w:rsidR="00A37116">
        <w:rPr>
          <w:rFonts w:ascii="Garamond" w:hAnsi="Garamond"/>
          <w:sz w:val="22"/>
          <w:szCs w:val="22"/>
        </w:rPr>
        <w:t xml:space="preserve"> se neuplatní na elektronické displeje včetně televizorů, počítačové monitory a digitální informační displeje (dále všechny jen jako „displeje“), které musí být označeny energetickým štítkem ve smyslu nařízení EU 2017/1369 a zejm. jeho doplnění nařízením EU 2019/2013.</w:t>
      </w:r>
    </w:p>
    <w:p w14:paraId="1C00E01D" w14:textId="45FFAD4A" w:rsidR="00BC5195" w:rsidRDefault="00BC5195" w:rsidP="00AB039E">
      <w:pPr>
        <w:pStyle w:val="Odstavec"/>
        <w:ind w:left="567" w:firstLine="0"/>
        <w:rPr>
          <w:rFonts w:ascii="Garamond" w:hAnsi="Garamond"/>
          <w:sz w:val="22"/>
          <w:szCs w:val="22"/>
        </w:rPr>
      </w:pPr>
    </w:p>
    <w:p w14:paraId="4EA73426" w14:textId="044FF37B" w:rsidR="008C5827" w:rsidRDefault="008C5827" w:rsidP="008C5827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lastRenderedPageBreak/>
        <w:t xml:space="preserve">Dodavatel je povinen u vybraných </w:t>
      </w:r>
      <w:r w:rsidR="008A2DEA">
        <w:rPr>
          <w:rFonts w:ascii="Garamond" w:hAnsi="Garamond"/>
          <w:sz w:val="22"/>
          <w:szCs w:val="22"/>
        </w:rPr>
        <w:t>výrobků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(označených v příloze č. 2 Závazného návrhu smlouvy požadavkem na certifikaci TCO</w:t>
      </w:r>
      <w:r w:rsidR="00A620E5">
        <w:rPr>
          <w:rFonts w:ascii="Garamond" w:hAnsi="Garamond"/>
          <w:sz w:val="22"/>
          <w:szCs w:val="22"/>
        </w:rPr>
        <w:t xml:space="preserve">,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="00A620E5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8A2DEA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má certifikaci TCO</w:t>
      </w:r>
      <w:r w:rsidR="00A620E5">
        <w:rPr>
          <w:rFonts w:ascii="Garamond" w:hAnsi="Garamond"/>
          <w:sz w:val="22"/>
          <w:szCs w:val="22"/>
        </w:rPr>
        <w:t>,</w:t>
      </w:r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="00A620E5">
        <w:rPr>
          <w:rFonts w:ascii="Garamond" w:hAnsi="Garamond"/>
          <w:sz w:val="22"/>
          <w:szCs w:val="22"/>
        </w:rPr>
        <w:t xml:space="preserve"> nebo u displejů energetický </w:t>
      </w:r>
      <w:r w:rsidR="00F409DB">
        <w:rPr>
          <w:rFonts w:ascii="Garamond" w:hAnsi="Garamond"/>
          <w:sz w:val="22"/>
          <w:szCs w:val="22"/>
        </w:rPr>
        <w:t>štítek – třída</w:t>
      </w:r>
      <w:r w:rsidR="00A620E5" w:rsidRPr="00A22D6A">
        <w:rPr>
          <w:rFonts w:ascii="Garamond" w:hAnsi="Garamond"/>
          <w:sz w:val="22"/>
          <w:szCs w:val="22"/>
        </w:rPr>
        <w:t xml:space="preserve"> energetické účinnosti </w:t>
      </w:r>
      <w:r w:rsidR="00A620E5">
        <w:rPr>
          <w:rFonts w:ascii="Garamond" w:hAnsi="Garamond"/>
          <w:sz w:val="22"/>
          <w:szCs w:val="22"/>
        </w:rPr>
        <w:t xml:space="preserve">v rozpětí A až </w:t>
      </w:r>
      <w:r w:rsidR="00BA5887">
        <w:rPr>
          <w:rFonts w:ascii="Garamond" w:hAnsi="Garamond"/>
          <w:sz w:val="22"/>
          <w:szCs w:val="22"/>
        </w:rPr>
        <w:t>E</w:t>
      </w:r>
      <w:r w:rsidR="00A620E5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rozpětí)</w:t>
      </w:r>
      <w:r w:rsidR="00A620E5" w:rsidRPr="008C5827">
        <w:rPr>
          <w:rFonts w:ascii="Garamond" w:hAnsi="Garamond"/>
          <w:sz w:val="22"/>
          <w:szCs w:val="22"/>
        </w:rPr>
        <w:t>.</w:t>
      </w:r>
      <w:r w:rsidRPr="008C5827">
        <w:rPr>
          <w:rFonts w:ascii="Garamond" w:hAnsi="Garamond"/>
          <w:sz w:val="22"/>
          <w:szCs w:val="22"/>
        </w:rPr>
        <w:t xml:space="preserve"> Splnění požadavku certifikace je možné prokázat zejm. uvedením přímého webového odkazu (z </w:t>
      </w:r>
      <w:hyperlink r:id="rId13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8A2DEA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v příloze č. 2 Závazného návrhu smlouvy nebo předložením </w:t>
      </w:r>
      <w:r w:rsidRPr="008C5827">
        <w:rPr>
          <w:rFonts w:ascii="Garamond" w:hAnsi="Garamond" w:cs="Arial"/>
          <w:sz w:val="22"/>
          <w:szCs w:val="22"/>
        </w:rPr>
        <w:t xml:space="preserve">datasheetu (katalogového listu) nabízeného </w:t>
      </w:r>
      <w:r w:rsidR="008A2DEA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 xml:space="preserve">, </w:t>
      </w:r>
      <w:r w:rsidR="00A620E5">
        <w:rPr>
          <w:rFonts w:ascii="Garamond" w:hAnsi="Garamond"/>
          <w:sz w:val="22"/>
          <w:szCs w:val="22"/>
        </w:rPr>
        <w:t xml:space="preserve">u displeje předložením energetického štítku,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A620E5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7332C04" w:rsidR="003A2A0C" w:rsidRPr="008C5827" w:rsidRDefault="005E1AA8" w:rsidP="008C5827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8C5827">
        <w:rPr>
          <w:rFonts w:ascii="Garamond" w:hAnsi="Garamond"/>
          <w:sz w:val="22"/>
          <w:szCs w:val="22"/>
        </w:rPr>
        <w:t xml:space="preserve">zásad a </w:t>
      </w:r>
      <w:r w:rsidRPr="008C5827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8C5827">
        <w:rPr>
          <w:rFonts w:ascii="Garamond" w:hAnsi="Garamond"/>
          <w:sz w:val="22"/>
          <w:szCs w:val="22"/>
        </w:rPr>
        <w:t>o</w:t>
      </w:r>
      <w:r w:rsidRPr="008C5827">
        <w:rPr>
          <w:rFonts w:ascii="Garamond" w:hAnsi="Garamond"/>
          <w:sz w:val="22"/>
          <w:szCs w:val="22"/>
        </w:rPr>
        <w:t xml:space="preserve"> zadávání </w:t>
      </w:r>
      <w:r w:rsidR="00D452F8" w:rsidRPr="008C5827">
        <w:rPr>
          <w:rFonts w:ascii="Garamond" w:hAnsi="Garamond"/>
          <w:sz w:val="22"/>
          <w:szCs w:val="22"/>
        </w:rPr>
        <w:t>dospěl k závěru</w:t>
      </w:r>
      <w:r w:rsidRPr="008C5827">
        <w:rPr>
          <w:rFonts w:ascii="Garamond" w:hAnsi="Garamond"/>
          <w:sz w:val="22"/>
          <w:szCs w:val="22"/>
        </w:rPr>
        <w:t xml:space="preserve">, že </w:t>
      </w:r>
      <w:r w:rsidR="006504FE" w:rsidRPr="008C5827">
        <w:rPr>
          <w:rFonts w:ascii="Garamond" w:hAnsi="Garamond"/>
          <w:sz w:val="22"/>
          <w:szCs w:val="22"/>
        </w:rPr>
        <w:t>zohlednění</w:t>
      </w:r>
      <w:r w:rsidRPr="008C5827">
        <w:rPr>
          <w:rFonts w:ascii="Garamond" w:hAnsi="Garamond"/>
          <w:sz w:val="22"/>
          <w:szCs w:val="22"/>
        </w:rPr>
        <w:t xml:space="preserve"> jiných </w:t>
      </w:r>
      <w:r w:rsidR="00305BB0" w:rsidRPr="008C5827">
        <w:rPr>
          <w:rFonts w:ascii="Garamond" w:hAnsi="Garamond"/>
          <w:sz w:val="22"/>
          <w:szCs w:val="22"/>
        </w:rPr>
        <w:t xml:space="preserve">než </w:t>
      </w:r>
      <w:r w:rsidRPr="008C5827">
        <w:rPr>
          <w:rFonts w:ascii="Garamond" w:hAnsi="Garamond"/>
          <w:sz w:val="22"/>
          <w:szCs w:val="22"/>
        </w:rPr>
        <w:t xml:space="preserve">výše uvedených </w:t>
      </w:r>
      <w:r w:rsidR="00D57265" w:rsidRPr="008C5827">
        <w:rPr>
          <w:rFonts w:ascii="Garamond" w:hAnsi="Garamond"/>
          <w:sz w:val="22"/>
          <w:szCs w:val="22"/>
        </w:rPr>
        <w:t xml:space="preserve">zásad a </w:t>
      </w:r>
      <w:r w:rsidRPr="008C5827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0881087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449D8214" w14:textId="3B835FB0" w:rsidR="003B4D43" w:rsidRDefault="003B4D43" w:rsidP="00C667B7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B4D43">
        <w:rPr>
          <w:rFonts w:ascii="Garamond" w:hAnsi="Garamond" w:cs="Arial"/>
          <w:sz w:val="22"/>
          <w:szCs w:val="22"/>
        </w:rPr>
        <w:t>Zadavatel pro zadávání VZ nestanovil další jiné požadavky či podmínky.</w:t>
      </w:r>
    </w:p>
    <w:p w14:paraId="5DFAD038" w14:textId="182551C2" w:rsidR="003D52BD" w:rsidRPr="005F66FA" w:rsidRDefault="005E599C" w:rsidP="000B5522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C5827">
        <w:rPr>
          <w:rFonts w:ascii="Garamond" w:hAnsi="Garamond" w:cs="Arial"/>
          <w:sz w:val="22"/>
          <w:szCs w:val="22"/>
        </w:rPr>
        <w:t xml:space="preserve">Nabídka může být </w:t>
      </w:r>
      <w:r w:rsidR="003D52BD" w:rsidRPr="008C5827">
        <w:rPr>
          <w:rFonts w:ascii="Garamond" w:hAnsi="Garamond" w:cs="Arial"/>
          <w:sz w:val="22"/>
          <w:szCs w:val="22"/>
        </w:rPr>
        <w:t>doplněn</w:t>
      </w:r>
      <w:r w:rsidRPr="008C5827">
        <w:rPr>
          <w:rFonts w:ascii="Garamond" w:hAnsi="Garamond" w:cs="Arial"/>
          <w:sz w:val="22"/>
          <w:szCs w:val="22"/>
        </w:rPr>
        <w:t>a</w:t>
      </w:r>
      <w:r w:rsidR="003D52BD" w:rsidRPr="008C5827">
        <w:rPr>
          <w:rFonts w:ascii="Garamond" w:hAnsi="Garamond" w:cs="Arial"/>
          <w:sz w:val="22"/>
          <w:szCs w:val="22"/>
        </w:rPr>
        <w:t xml:space="preserve"> i o datasheet (katalogový list) </w:t>
      </w:r>
      <w:r w:rsidRPr="008C5827">
        <w:rPr>
          <w:rFonts w:ascii="Garamond" w:hAnsi="Garamond" w:cs="Arial"/>
          <w:sz w:val="22"/>
          <w:szCs w:val="22"/>
        </w:rPr>
        <w:t>jednotlivých položek Předmětu plnění.</w:t>
      </w:r>
    </w:p>
    <w:p w14:paraId="4447A1C8" w14:textId="77777777" w:rsidR="002E4EFD" w:rsidRDefault="002E4EFD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</w:p>
    <w:p w14:paraId="33D8C0AD" w14:textId="592D9205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r w:rsidRPr="00EB6175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0B1658F1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735EBC83" w14:textId="77777777" w:rsidR="002E4EFD" w:rsidRDefault="002E4EFD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3873D36D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</w:t>
      </w:r>
      <w:r w:rsidRPr="00502CCA">
        <w:rPr>
          <w:rFonts w:ascii="Garamond" w:hAnsi="Garamond"/>
        </w:rPr>
        <w:t xml:space="preserve">pověření </w:t>
      </w:r>
      <w:r w:rsidR="00FB578D" w:rsidRPr="00502CCA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01FFE78F" w14:textId="1B97EE25" w:rsidR="00C667B7" w:rsidRPr="00C667B7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C667B7" w:rsidRPr="00C667B7" w:rsidSect="00060BDB">
      <w:footerReference w:type="default" r:id="rId15"/>
      <w:pgSz w:w="11905" w:h="16837"/>
      <w:pgMar w:top="1134" w:right="1276" w:bottom="1304" w:left="1418" w:header="708" w:footer="2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EEB663" w14:textId="77777777" w:rsidR="000427D2" w:rsidRDefault="000427D2" w:rsidP="00795AAC">
      <w:r>
        <w:separator/>
      </w:r>
    </w:p>
  </w:endnote>
  <w:endnote w:type="continuationSeparator" w:id="0">
    <w:p w14:paraId="372CA4E9" w14:textId="77777777" w:rsidR="000427D2" w:rsidRDefault="000427D2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EC6483" w14:textId="711512AC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5990E6" w14:textId="77777777" w:rsidR="000427D2" w:rsidRDefault="000427D2" w:rsidP="00795AAC">
      <w:r>
        <w:separator/>
      </w:r>
    </w:p>
  </w:footnote>
  <w:footnote w:type="continuationSeparator" w:id="0">
    <w:p w14:paraId="06446B37" w14:textId="77777777" w:rsidR="000427D2" w:rsidRDefault="000427D2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502"/>
        </w:tabs>
        <w:ind w:left="502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644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146" w:hanging="720"/>
      </w:pPr>
    </w:lvl>
    <w:lvl w:ilvl="3">
      <w:start w:val="1"/>
      <w:numFmt w:val="decimal"/>
      <w:lvlText w:val="%4."/>
      <w:lvlJc w:val="left"/>
      <w:pPr>
        <w:tabs>
          <w:tab w:val="num" w:pos="1288"/>
        </w:tabs>
        <w:ind w:left="1288" w:hanging="720"/>
      </w:pPr>
    </w:lvl>
    <w:lvl w:ilvl="4">
      <w:start w:val="1"/>
      <w:numFmt w:val="decimal"/>
      <w:lvlText w:val="%55."/>
      <w:lvlJc w:val="left"/>
      <w:pPr>
        <w:tabs>
          <w:tab w:val="num" w:pos="1790"/>
        </w:tabs>
        <w:ind w:left="1790" w:hanging="1080"/>
      </w:pPr>
    </w:lvl>
    <w:lvl w:ilvl="5">
      <w:start w:val="1"/>
      <w:numFmt w:val="decimal"/>
      <w:lvlText w:val="%65.1"/>
      <w:lvlJc w:val="left"/>
      <w:pPr>
        <w:tabs>
          <w:tab w:val="num" w:pos="1932"/>
        </w:tabs>
        <w:ind w:left="1932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2434"/>
        </w:tabs>
        <w:ind w:left="2434" w:hanging="1440"/>
      </w:pPr>
    </w:lvl>
    <w:lvl w:ilvl="7">
      <w:start w:val="1"/>
      <w:numFmt w:val="decimal"/>
      <w:lvlText w:val="%8...."/>
      <w:lvlJc w:val="left"/>
      <w:pPr>
        <w:tabs>
          <w:tab w:val="num" w:pos="2576"/>
        </w:tabs>
        <w:ind w:left="2576" w:hanging="1440"/>
      </w:pPr>
    </w:lvl>
    <w:lvl w:ilvl="8">
      <w:start w:val="1"/>
      <w:numFmt w:val="decimal"/>
      <w:lvlText w:val="%8.%9...."/>
      <w:lvlJc w:val="left"/>
      <w:pPr>
        <w:tabs>
          <w:tab w:val="num" w:pos="3078"/>
        </w:tabs>
        <w:ind w:left="3078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FE6283A4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AAC"/>
    <w:rsid w:val="00001581"/>
    <w:rsid w:val="00003E18"/>
    <w:rsid w:val="00004C69"/>
    <w:rsid w:val="00004FBB"/>
    <w:rsid w:val="0001621D"/>
    <w:rsid w:val="000226C7"/>
    <w:rsid w:val="00035AA2"/>
    <w:rsid w:val="00037445"/>
    <w:rsid w:val="000427D2"/>
    <w:rsid w:val="00046D67"/>
    <w:rsid w:val="00051266"/>
    <w:rsid w:val="0005573E"/>
    <w:rsid w:val="00055C16"/>
    <w:rsid w:val="00060BDB"/>
    <w:rsid w:val="00063898"/>
    <w:rsid w:val="000640AD"/>
    <w:rsid w:val="000717C3"/>
    <w:rsid w:val="00072B7B"/>
    <w:rsid w:val="0007506D"/>
    <w:rsid w:val="00076370"/>
    <w:rsid w:val="00083C37"/>
    <w:rsid w:val="00086AE4"/>
    <w:rsid w:val="000909A0"/>
    <w:rsid w:val="00095C05"/>
    <w:rsid w:val="00095E03"/>
    <w:rsid w:val="00097BC6"/>
    <w:rsid w:val="000A4564"/>
    <w:rsid w:val="000A5773"/>
    <w:rsid w:val="000A5E08"/>
    <w:rsid w:val="000B5522"/>
    <w:rsid w:val="000B6161"/>
    <w:rsid w:val="000D05C8"/>
    <w:rsid w:val="000D7326"/>
    <w:rsid w:val="000E055D"/>
    <w:rsid w:val="000E3DE6"/>
    <w:rsid w:val="000F34D8"/>
    <w:rsid w:val="000F7BD7"/>
    <w:rsid w:val="00101DF2"/>
    <w:rsid w:val="00102D62"/>
    <w:rsid w:val="0010541F"/>
    <w:rsid w:val="001124B5"/>
    <w:rsid w:val="001142E9"/>
    <w:rsid w:val="001160DB"/>
    <w:rsid w:val="001161AD"/>
    <w:rsid w:val="001167B2"/>
    <w:rsid w:val="001243A8"/>
    <w:rsid w:val="00127368"/>
    <w:rsid w:val="00134601"/>
    <w:rsid w:val="00136141"/>
    <w:rsid w:val="001418BB"/>
    <w:rsid w:val="0015056F"/>
    <w:rsid w:val="001522CE"/>
    <w:rsid w:val="001537D1"/>
    <w:rsid w:val="00153F4B"/>
    <w:rsid w:val="0015439B"/>
    <w:rsid w:val="00155D07"/>
    <w:rsid w:val="00161A09"/>
    <w:rsid w:val="00161C21"/>
    <w:rsid w:val="001718A9"/>
    <w:rsid w:val="00174147"/>
    <w:rsid w:val="001754C5"/>
    <w:rsid w:val="00175953"/>
    <w:rsid w:val="001766C5"/>
    <w:rsid w:val="00185EFB"/>
    <w:rsid w:val="00187578"/>
    <w:rsid w:val="001905EC"/>
    <w:rsid w:val="00192C9E"/>
    <w:rsid w:val="00195032"/>
    <w:rsid w:val="001A30F6"/>
    <w:rsid w:val="001A5C42"/>
    <w:rsid w:val="001A72D6"/>
    <w:rsid w:val="001B202E"/>
    <w:rsid w:val="001B4B7A"/>
    <w:rsid w:val="001B557B"/>
    <w:rsid w:val="001C0697"/>
    <w:rsid w:val="001C4ABC"/>
    <w:rsid w:val="001D2457"/>
    <w:rsid w:val="001E0251"/>
    <w:rsid w:val="001E08C5"/>
    <w:rsid w:val="001E23FE"/>
    <w:rsid w:val="001E4E72"/>
    <w:rsid w:val="001E73C9"/>
    <w:rsid w:val="001F482B"/>
    <w:rsid w:val="001F6DDB"/>
    <w:rsid w:val="002012BB"/>
    <w:rsid w:val="00203B39"/>
    <w:rsid w:val="00217849"/>
    <w:rsid w:val="00223F91"/>
    <w:rsid w:val="00230A5B"/>
    <w:rsid w:val="00237B6B"/>
    <w:rsid w:val="00243339"/>
    <w:rsid w:val="00245425"/>
    <w:rsid w:val="002504B1"/>
    <w:rsid w:val="0025409E"/>
    <w:rsid w:val="00257386"/>
    <w:rsid w:val="00266060"/>
    <w:rsid w:val="00272068"/>
    <w:rsid w:val="00274498"/>
    <w:rsid w:val="00281D4A"/>
    <w:rsid w:val="002865E4"/>
    <w:rsid w:val="00291865"/>
    <w:rsid w:val="00291C4B"/>
    <w:rsid w:val="00295C60"/>
    <w:rsid w:val="002A3519"/>
    <w:rsid w:val="002A51D7"/>
    <w:rsid w:val="002B4A7E"/>
    <w:rsid w:val="002B59B9"/>
    <w:rsid w:val="002C475A"/>
    <w:rsid w:val="002C7593"/>
    <w:rsid w:val="002C77E1"/>
    <w:rsid w:val="002D62A7"/>
    <w:rsid w:val="002E147F"/>
    <w:rsid w:val="002E188D"/>
    <w:rsid w:val="002E3083"/>
    <w:rsid w:val="002E4228"/>
    <w:rsid w:val="002E4432"/>
    <w:rsid w:val="002E4ED7"/>
    <w:rsid w:val="002E4EFD"/>
    <w:rsid w:val="002E6986"/>
    <w:rsid w:val="002E7532"/>
    <w:rsid w:val="002F251A"/>
    <w:rsid w:val="002F419F"/>
    <w:rsid w:val="002F6652"/>
    <w:rsid w:val="00305BB0"/>
    <w:rsid w:val="003063D6"/>
    <w:rsid w:val="0031024E"/>
    <w:rsid w:val="00310EF6"/>
    <w:rsid w:val="0031187F"/>
    <w:rsid w:val="00311988"/>
    <w:rsid w:val="00324905"/>
    <w:rsid w:val="00327AB0"/>
    <w:rsid w:val="00331F6E"/>
    <w:rsid w:val="00342F71"/>
    <w:rsid w:val="00356341"/>
    <w:rsid w:val="00357688"/>
    <w:rsid w:val="0036261C"/>
    <w:rsid w:val="00371D6B"/>
    <w:rsid w:val="00377A84"/>
    <w:rsid w:val="00380881"/>
    <w:rsid w:val="003823D4"/>
    <w:rsid w:val="00396BED"/>
    <w:rsid w:val="0039702A"/>
    <w:rsid w:val="003A2A0C"/>
    <w:rsid w:val="003A4911"/>
    <w:rsid w:val="003A4BA0"/>
    <w:rsid w:val="003B06D8"/>
    <w:rsid w:val="003B4D43"/>
    <w:rsid w:val="003C1FD6"/>
    <w:rsid w:val="003C2764"/>
    <w:rsid w:val="003D116A"/>
    <w:rsid w:val="003D43B7"/>
    <w:rsid w:val="003D4537"/>
    <w:rsid w:val="003D52BD"/>
    <w:rsid w:val="003E2A4D"/>
    <w:rsid w:val="003E3643"/>
    <w:rsid w:val="003E46DD"/>
    <w:rsid w:val="003E567A"/>
    <w:rsid w:val="003F767D"/>
    <w:rsid w:val="004052B2"/>
    <w:rsid w:val="00406F62"/>
    <w:rsid w:val="00414953"/>
    <w:rsid w:val="00425FD2"/>
    <w:rsid w:val="00435025"/>
    <w:rsid w:val="00436310"/>
    <w:rsid w:val="004376D6"/>
    <w:rsid w:val="004400E1"/>
    <w:rsid w:val="00453E0F"/>
    <w:rsid w:val="004575F0"/>
    <w:rsid w:val="004576B0"/>
    <w:rsid w:val="00475615"/>
    <w:rsid w:val="00480043"/>
    <w:rsid w:val="0048090C"/>
    <w:rsid w:val="00481F8F"/>
    <w:rsid w:val="00485D97"/>
    <w:rsid w:val="00486215"/>
    <w:rsid w:val="00487ABB"/>
    <w:rsid w:val="00490549"/>
    <w:rsid w:val="00495F5C"/>
    <w:rsid w:val="004B06FE"/>
    <w:rsid w:val="004B68DB"/>
    <w:rsid w:val="004B779A"/>
    <w:rsid w:val="004D005B"/>
    <w:rsid w:val="004D1497"/>
    <w:rsid w:val="004D1F78"/>
    <w:rsid w:val="004D2B20"/>
    <w:rsid w:val="004D64CE"/>
    <w:rsid w:val="004E4A98"/>
    <w:rsid w:val="004F0141"/>
    <w:rsid w:val="004F0DD1"/>
    <w:rsid w:val="004F13D4"/>
    <w:rsid w:val="004F76C1"/>
    <w:rsid w:val="00502CCA"/>
    <w:rsid w:val="0050547A"/>
    <w:rsid w:val="00513847"/>
    <w:rsid w:val="00516DEA"/>
    <w:rsid w:val="0051700E"/>
    <w:rsid w:val="00524149"/>
    <w:rsid w:val="0052419E"/>
    <w:rsid w:val="005415E9"/>
    <w:rsid w:val="00541CF2"/>
    <w:rsid w:val="00544A0E"/>
    <w:rsid w:val="0055137A"/>
    <w:rsid w:val="00560E5B"/>
    <w:rsid w:val="00571557"/>
    <w:rsid w:val="005759CC"/>
    <w:rsid w:val="00575D52"/>
    <w:rsid w:val="00582A08"/>
    <w:rsid w:val="00582BCE"/>
    <w:rsid w:val="00584502"/>
    <w:rsid w:val="00584C3F"/>
    <w:rsid w:val="0059057F"/>
    <w:rsid w:val="00592FF9"/>
    <w:rsid w:val="005A575C"/>
    <w:rsid w:val="005B1A9C"/>
    <w:rsid w:val="005B2A92"/>
    <w:rsid w:val="005B4E03"/>
    <w:rsid w:val="005C01F9"/>
    <w:rsid w:val="005D7F53"/>
    <w:rsid w:val="005E1AA8"/>
    <w:rsid w:val="005E452D"/>
    <w:rsid w:val="005E599C"/>
    <w:rsid w:val="005F66FA"/>
    <w:rsid w:val="00604D41"/>
    <w:rsid w:val="00610B7C"/>
    <w:rsid w:val="006135F9"/>
    <w:rsid w:val="00614D1E"/>
    <w:rsid w:val="00617021"/>
    <w:rsid w:val="00620C26"/>
    <w:rsid w:val="0062630B"/>
    <w:rsid w:val="00641634"/>
    <w:rsid w:val="0064432C"/>
    <w:rsid w:val="00646EF9"/>
    <w:rsid w:val="006479AD"/>
    <w:rsid w:val="006504FE"/>
    <w:rsid w:val="00650FC7"/>
    <w:rsid w:val="00653C27"/>
    <w:rsid w:val="006579BB"/>
    <w:rsid w:val="006610EE"/>
    <w:rsid w:val="006619C8"/>
    <w:rsid w:val="006660EC"/>
    <w:rsid w:val="00670086"/>
    <w:rsid w:val="00671E84"/>
    <w:rsid w:val="00681A1B"/>
    <w:rsid w:val="006850A6"/>
    <w:rsid w:val="00694434"/>
    <w:rsid w:val="00694F81"/>
    <w:rsid w:val="0069594D"/>
    <w:rsid w:val="006A103B"/>
    <w:rsid w:val="006A109C"/>
    <w:rsid w:val="006A2162"/>
    <w:rsid w:val="006B05E7"/>
    <w:rsid w:val="006B06D4"/>
    <w:rsid w:val="006B5670"/>
    <w:rsid w:val="006C0A3B"/>
    <w:rsid w:val="006C4DD5"/>
    <w:rsid w:val="006C69C1"/>
    <w:rsid w:val="006D0C83"/>
    <w:rsid w:val="006D133F"/>
    <w:rsid w:val="006D14F5"/>
    <w:rsid w:val="006D2AC5"/>
    <w:rsid w:val="006D427F"/>
    <w:rsid w:val="006D6F86"/>
    <w:rsid w:val="006F7426"/>
    <w:rsid w:val="00701894"/>
    <w:rsid w:val="0070545A"/>
    <w:rsid w:val="0072046A"/>
    <w:rsid w:val="00730B83"/>
    <w:rsid w:val="0073369D"/>
    <w:rsid w:val="00735FBF"/>
    <w:rsid w:val="0075039F"/>
    <w:rsid w:val="00753498"/>
    <w:rsid w:val="00757EB6"/>
    <w:rsid w:val="00763198"/>
    <w:rsid w:val="00763602"/>
    <w:rsid w:val="00765A0E"/>
    <w:rsid w:val="00773C7B"/>
    <w:rsid w:val="00780026"/>
    <w:rsid w:val="00783947"/>
    <w:rsid w:val="007919B3"/>
    <w:rsid w:val="00792068"/>
    <w:rsid w:val="00795AAC"/>
    <w:rsid w:val="007A3A5D"/>
    <w:rsid w:val="007A5DDA"/>
    <w:rsid w:val="007B02AC"/>
    <w:rsid w:val="007B3E98"/>
    <w:rsid w:val="007B4C71"/>
    <w:rsid w:val="007C04E9"/>
    <w:rsid w:val="007C5041"/>
    <w:rsid w:val="007C5244"/>
    <w:rsid w:val="007D473B"/>
    <w:rsid w:val="007D7BDF"/>
    <w:rsid w:val="007F7590"/>
    <w:rsid w:val="008009FE"/>
    <w:rsid w:val="00800C2F"/>
    <w:rsid w:val="00800FB4"/>
    <w:rsid w:val="00807007"/>
    <w:rsid w:val="00822D46"/>
    <w:rsid w:val="008252D0"/>
    <w:rsid w:val="0082680D"/>
    <w:rsid w:val="00841F0D"/>
    <w:rsid w:val="00843A19"/>
    <w:rsid w:val="00854B10"/>
    <w:rsid w:val="00857883"/>
    <w:rsid w:val="008765A4"/>
    <w:rsid w:val="00881527"/>
    <w:rsid w:val="0088554A"/>
    <w:rsid w:val="00893EAD"/>
    <w:rsid w:val="00894F5B"/>
    <w:rsid w:val="008A08E3"/>
    <w:rsid w:val="008A22F9"/>
    <w:rsid w:val="008A2DEA"/>
    <w:rsid w:val="008A6DE7"/>
    <w:rsid w:val="008A6E01"/>
    <w:rsid w:val="008B025D"/>
    <w:rsid w:val="008B44B1"/>
    <w:rsid w:val="008B741E"/>
    <w:rsid w:val="008C2C2D"/>
    <w:rsid w:val="008C5827"/>
    <w:rsid w:val="008D13AA"/>
    <w:rsid w:val="008D2B9F"/>
    <w:rsid w:val="008E0D1D"/>
    <w:rsid w:val="008E4A71"/>
    <w:rsid w:val="008E4AAB"/>
    <w:rsid w:val="008E5AA2"/>
    <w:rsid w:val="008E694C"/>
    <w:rsid w:val="008E6F2C"/>
    <w:rsid w:val="008F24EC"/>
    <w:rsid w:val="008F3D91"/>
    <w:rsid w:val="0090294B"/>
    <w:rsid w:val="00906306"/>
    <w:rsid w:val="00921874"/>
    <w:rsid w:val="00924ABD"/>
    <w:rsid w:val="00931CC1"/>
    <w:rsid w:val="00934046"/>
    <w:rsid w:val="00935123"/>
    <w:rsid w:val="00942A6B"/>
    <w:rsid w:val="009431F2"/>
    <w:rsid w:val="0094418F"/>
    <w:rsid w:val="00945234"/>
    <w:rsid w:val="00945C56"/>
    <w:rsid w:val="00950A6F"/>
    <w:rsid w:val="009537A4"/>
    <w:rsid w:val="00954FFF"/>
    <w:rsid w:val="00956D28"/>
    <w:rsid w:val="00961B2D"/>
    <w:rsid w:val="00962B0A"/>
    <w:rsid w:val="00966008"/>
    <w:rsid w:val="00972750"/>
    <w:rsid w:val="009731AC"/>
    <w:rsid w:val="00973532"/>
    <w:rsid w:val="00982E28"/>
    <w:rsid w:val="009845A5"/>
    <w:rsid w:val="00986118"/>
    <w:rsid w:val="00994EC1"/>
    <w:rsid w:val="00996F18"/>
    <w:rsid w:val="009A2B34"/>
    <w:rsid w:val="009A3D78"/>
    <w:rsid w:val="009A4E90"/>
    <w:rsid w:val="009A6752"/>
    <w:rsid w:val="009A6759"/>
    <w:rsid w:val="009A6DB1"/>
    <w:rsid w:val="009B2013"/>
    <w:rsid w:val="009B6EFD"/>
    <w:rsid w:val="009C1922"/>
    <w:rsid w:val="009D192E"/>
    <w:rsid w:val="009D351A"/>
    <w:rsid w:val="009D41CD"/>
    <w:rsid w:val="009D64F9"/>
    <w:rsid w:val="009F34D9"/>
    <w:rsid w:val="009F41D1"/>
    <w:rsid w:val="009F5288"/>
    <w:rsid w:val="009F5576"/>
    <w:rsid w:val="009F7E69"/>
    <w:rsid w:val="00A03284"/>
    <w:rsid w:val="00A04841"/>
    <w:rsid w:val="00A0554C"/>
    <w:rsid w:val="00A059D3"/>
    <w:rsid w:val="00A06920"/>
    <w:rsid w:val="00A06C66"/>
    <w:rsid w:val="00A071C9"/>
    <w:rsid w:val="00A1047F"/>
    <w:rsid w:val="00A13721"/>
    <w:rsid w:val="00A169D8"/>
    <w:rsid w:val="00A23731"/>
    <w:rsid w:val="00A24677"/>
    <w:rsid w:val="00A24B4C"/>
    <w:rsid w:val="00A24BDB"/>
    <w:rsid w:val="00A27907"/>
    <w:rsid w:val="00A30E5C"/>
    <w:rsid w:val="00A37116"/>
    <w:rsid w:val="00A436C9"/>
    <w:rsid w:val="00A467E8"/>
    <w:rsid w:val="00A51190"/>
    <w:rsid w:val="00A6168F"/>
    <w:rsid w:val="00A620E5"/>
    <w:rsid w:val="00A66D1E"/>
    <w:rsid w:val="00A676F6"/>
    <w:rsid w:val="00A71A10"/>
    <w:rsid w:val="00A756F0"/>
    <w:rsid w:val="00A77624"/>
    <w:rsid w:val="00A82F84"/>
    <w:rsid w:val="00A87F81"/>
    <w:rsid w:val="00A90797"/>
    <w:rsid w:val="00A94FD1"/>
    <w:rsid w:val="00AA3B62"/>
    <w:rsid w:val="00AA7C29"/>
    <w:rsid w:val="00AA7E60"/>
    <w:rsid w:val="00AB039E"/>
    <w:rsid w:val="00AB0CB7"/>
    <w:rsid w:val="00AB17CE"/>
    <w:rsid w:val="00AC404F"/>
    <w:rsid w:val="00AC487C"/>
    <w:rsid w:val="00AC5408"/>
    <w:rsid w:val="00AC56B9"/>
    <w:rsid w:val="00AD1C55"/>
    <w:rsid w:val="00AD3FD1"/>
    <w:rsid w:val="00AD69FB"/>
    <w:rsid w:val="00AD7F53"/>
    <w:rsid w:val="00AE515E"/>
    <w:rsid w:val="00AE5B0B"/>
    <w:rsid w:val="00AE67B7"/>
    <w:rsid w:val="00AE6DAB"/>
    <w:rsid w:val="00AF315D"/>
    <w:rsid w:val="00B02193"/>
    <w:rsid w:val="00B03B73"/>
    <w:rsid w:val="00B12B58"/>
    <w:rsid w:val="00B15C4B"/>
    <w:rsid w:val="00B25E4B"/>
    <w:rsid w:val="00B31681"/>
    <w:rsid w:val="00B35FCD"/>
    <w:rsid w:val="00B507B9"/>
    <w:rsid w:val="00B6058D"/>
    <w:rsid w:val="00B64F72"/>
    <w:rsid w:val="00B75A72"/>
    <w:rsid w:val="00B80DD9"/>
    <w:rsid w:val="00B92754"/>
    <w:rsid w:val="00B967E3"/>
    <w:rsid w:val="00BA2E0E"/>
    <w:rsid w:val="00BA49DA"/>
    <w:rsid w:val="00BA4DF2"/>
    <w:rsid w:val="00BA5887"/>
    <w:rsid w:val="00BB023C"/>
    <w:rsid w:val="00BB33E6"/>
    <w:rsid w:val="00BB490D"/>
    <w:rsid w:val="00BB6C3E"/>
    <w:rsid w:val="00BB6C44"/>
    <w:rsid w:val="00BC094B"/>
    <w:rsid w:val="00BC3B9F"/>
    <w:rsid w:val="00BC4C17"/>
    <w:rsid w:val="00BC5195"/>
    <w:rsid w:val="00BD17CF"/>
    <w:rsid w:val="00BD1807"/>
    <w:rsid w:val="00BD3729"/>
    <w:rsid w:val="00BE05AE"/>
    <w:rsid w:val="00BE0E20"/>
    <w:rsid w:val="00BF071C"/>
    <w:rsid w:val="00BF1010"/>
    <w:rsid w:val="00C03A55"/>
    <w:rsid w:val="00C21F2A"/>
    <w:rsid w:val="00C232BE"/>
    <w:rsid w:val="00C27316"/>
    <w:rsid w:val="00C27A94"/>
    <w:rsid w:val="00C310DC"/>
    <w:rsid w:val="00C31F1D"/>
    <w:rsid w:val="00C32D20"/>
    <w:rsid w:val="00C45272"/>
    <w:rsid w:val="00C54B39"/>
    <w:rsid w:val="00C633E2"/>
    <w:rsid w:val="00C667B7"/>
    <w:rsid w:val="00C84E99"/>
    <w:rsid w:val="00C84FFC"/>
    <w:rsid w:val="00C858D6"/>
    <w:rsid w:val="00C85A45"/>
    <w:rsid w:val="00C861A5"/>
    <w:rsid w:val="00C87F88"/>
    <w:rsid w:val="00C90B7D"/>
    <w:rsid w:val="00C94B70"/>
    <w:rsid w:val="00C95D02"/>
    <w:rsid w:val="00C95D48"/>
    <w:rsid w:val="00CA41B6"/>
    <w:rsid w:val="00CA4653"/>
    <w:rsid w:val="00CA5C46"/>
    <w:rsid w:val="00CA6B8C"/>
    <w:rsid w:val="00CB7D25"/>
    <w:rsid w:val="00CC2565"/>
    <w:rsid w:val="00CC4595"/>
    <w:rsid w:val="00CC5395"/>
    <w:rsid w:val="00CD3643"/>
    <w:rsid w:val="00CE0C1A"/>
    <w:rsid w:val="00CE4B0F"/>
    <w:rsid w:val="00CE7564"/>
    <w:rsid w:val="00CF03B9"/>
    <w:rsid w:val="00CF1888"/>
    <w:rsid w:val="00CF1D88"/>
    <w:rsid w:val="00D05AA8"/>
    <w:rsid w:val="00D06321"/>
    <w:rsid w:val="00D07360"/>
    <w:rsid w:val="00D31A32"/>
    <w:rsid w:val="00D32CCA"/>
    <w:rsid w:val="00D3377D"/>
    <w:rsid w:val="00D33A74"/>
    <w:rsid w:val="00D452F8"/>
    <w:rsid w:val="00D4777C"/>
    <w:rsid w:val="00D47794"/>
    <w:rsid w:val="00D55320"/>
    <w:rsid w:val="00D555A3"/>
    <w:rsid w:val="00D5612C"/>
    <w:rsid w:val="00D57265"/>
    <w:rsid w:val="00D602A9"/>
    <w:rsid w:val="00D63431"/>
    <w:rsid w:val="00D64A33"/>
    <w:rsid w:val="00D65F44"/>
    <w:rsid w:val="00D77CD0"/>
    <w:rsid w:val="00D854A9"/>
    <w:rsid w:val="00D860AA"/>
    <w:rsid w:val="00D959AD"/>
    <w:rsid w:val="00DA0C62"/>
    <w:rsid w:val="00DA44E6"/>
    <w:rsid w:val="00DB0A8D"/>
    <w:rsid w:val="00DB1DE5"/>
    <w:rsid w:val="00DB1E0D"/>
    <w:rsid w:val="00DB45AA"/>
    <w:rsid w:val="00DC15A5"/>
    <w:rsid w:val="00DC5ED1"/>
    <w:rsid w:val="00DE07A5"/>
    <w:rsid w:val="00DE1BD2"/>
    <w:rsid w:val="00DE4940"/>
    <w:rsid w:val="00DF16B0"/>
    <w:rsid w:val="00DF3053"/>
    <w:rsid w:val="00E11976"/>
    <w:rsid w:val="00E23443"/>
    <w:rsid w:val="00E237D0"/>
    <w:rsid w:val="00E25DAA"/>
    <w:rsid w:val="00E274DC"/>
    <w:rsid w:val="00E279CB"/>
    <w:rsid w:val="00E27F93"/>
    <w:rsid w:val="00E3430F"/>
    <w:rsid w:val="00E454BE"/>
    <w:rsid w:val="00E45769"/>
    <w:rsid w:val="00E46B11"/>
    <w:rsid w:val="00E479D0"/>
    <w:rsid w:val="00E50C18"/>
    <w:rsid w:val="00E52467"/>
    <w:rsid w:val="00E53764"/>
    <w:rsid w:val="00E57361"/>
    <w:rsid w:val="00E57EA9"/>
    <w:rsid w:val="00E60601"/>
    <w:rsid w:val="00E60B49"/>
    <w:rsid w:val="00E61FAE"/>
    <w:rsid w:val="00E66C11"/>
    <w:rsid w:val="00E71AE1"/>
    <w:rsid w:val="00E7304E"/>
    <w:rsid w:val="00E7390F"/>
    <w:rsid w:val="00E739DD"/>
    <w:rsid w:val="00E760FE"/>
    <w:rsid w:val="00E76775"/>
    <w:rsid w:val="00E91C8E"/>
    <w:rsid w:val="00E929D9"/>
    <w:rsid w:val="00E94260"/>
    <w:rsid w:val="00E96C4E"/>
    <w:rsid w:val="00E97754"/>
    <w:rsid w:val="00EB194D"/>
    <w:rsid w:val="00EB4ACA"/>
    <w:rsid w:val="00EB6175"/>
    <w:rsid w:val="00EB7A9F"/>
    <w:rsid w:val="00EC3FE3"/>
    <w:rsid w:val="00EC4412"/>
    <w:rsid w:val="00EC4F3F"/>
    <w:rsid w:val="00ED353B"/>
    <w:rsid w:val="00EE44DF"/>
    <w:rsid w:val="00EF4959"/>
    <w:rsid w:val="00F033C6"/>
    <w:rsid w:val="00F228FA"/>
    <w:rsid w:val="00F247FC"/>
    <w:rsid w:val="00F405D9"/>
    <w:rsid w:val="00F409DB"/>
    <w:rsid w:val="00F4269B"/>
    <w:rsid w:val="00F42EDC"/>
    <w:rsid w:val="00F4408E"/>
    <w:rsid w:val="00F45F82"/>
    <w:rsid w:val="00F467FF"/>
    <w:rsid w:val="00F52805"/>
    <w:rsid w:val="00F54D1D"/>
    <w:rsid w:val="00F57ED9"/>
    <w:rsid w:val="00F64687"/>
    <w:rsid w:val="00F71D5A"/>
    <w:rsid w:val="00F72BB3"/>
    <w:rsid w:val="00F73285"/>
    <w:rsid w:val="00F74C40"/>
    <w:rsid w:val="00F760F0"/>
    <w:rsid w:val="00F81A35"/>
    <w:rsid w:val="00F821B8"/>
    <w:rsid w:val="00F82398"/>
    <w:rsid w:val="00F87979"/>
    <w:rsid w:val="00F90A60"/>
    <w:rsid w:val="00F94593"/>
    <w:rsid w:val="00F95F71"/>
    <w:rsid w:val="00F976E9"/>
    <w:rsid w:val="00FA066A"/>
    <w:rsid w:val="00FB284E"/>
    <w:rsid w:val="00FB3310"/>
    <w:rsid w:val="00FB578D"/>
    <w:rsid w:val="00FC0944"/>
    <w:rsid w:val="00FC18D6"/>
    <w:rsid w:val="00FC51AF"/>
    <w:rsid w:val="00FD2DC7"/>
    <w:rsid w:val="00FD739A"/>
    <w:rsid w:val="00FE0F36"/>
    <w:rsid w:val="00FE61AD"/>
    <w:rsid w:val="00FF0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1992B2D2"/>
  <w15:docId w15:val="{6DA9CC64-1300-41B8-B222-A55D938FE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uiPriority w:val="99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EC4412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480043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D65F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tcocertified.com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energystar.gov/products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tcocertified.com/product-finder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zakazky.zcu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5944.html" TargetMode="External"/><Relationship Id="rId14" Type="http://schemas.openxmlformats.org/officeDocument/2006/relationships/hyperlink" Target="https://www.energystar.gov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9YzzDpG9Xj+lLdoCBw8XvmnesTP8L7ZFZwekfy74Ytc=</DigestValue>
    </Reference>
    <Reference Type="http://www.w3.org/2000/09/xmldsig#Object" URI="#idOfficeObject">
      <DigestMethod Algorithm="http://www.w3.org/2001/04/xmlenc#sha256"/>
      <DigestValue>WR3kHKcJDPQPz4yRCClekFksm3eXr+UAPa7awhjViPc=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XgCOqyIIix8q1IVYRRvSBXEevcGyjS8jVZTcLAWAkDc=</DigestValue>
    </Reference>
  </SignedInfo>
  <SignatureValue>f4zi1zvnXxoOnlgzateLwxS724WBNAUQ1I0nBTpii3YvNLPT0Wss0VLaxR4dF7VM18cD7hZUN0o6
BMD6ptPDK66qMfw79B6DYFPft3Tx/Y8q9dRgyILDzJcTtSZ9wLFbC/V2EAeBgBerV3Hz0zum/fUS
HjmaXwNJlCMc6MbrrECLvI5fW919Ugu8TqFMAezGe28Mi6GD8ayy5BX9U9GjsXDyPNaL2j1fmPco
PByy+vBz+0/svp5URkpEXvIqF/zub0WuVJ/bqkAQvNlKAwWIu3W6txIUNRFcrMw7J5AH3muCyDgC
RrZQ9CB3JMPAa5lAOoVlNKZTmzrRzaeErGi5/g==</SignatureValue>
  <KeyInfo>
    <X509Data>
      <X509Certificate>MIIImjCCBoKgAwIBAgIEAVu9EDANBgkqhkiG9w0BAQsFADBpMQswCQYDVQQGEwJDWjEXMBUGA1UEYRMOTlRSQ1otNDcxMTQ5ODMxHTAbBgNVBAoMFMSMZXNrw6EgcG/FoXRhLCBzLnAuMSIwIAYDVQQDExlQb3N0U2lnbnVtIFF1YWxpZmllZCBDQSA0MB4XDTIyMTIwMjA4MDMyMVoXDTIzMTIyMjA4MDMyMV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vONXLq3tKzVKr25ASboXMv/mYaYBmB8dA+ZRcfaFa8iiY4DTqRazUQ+EDP4Kx+5p4NqnJkqee9OJ+7Hhv+t4S81S7/0CmN34vT8NaXppUrzAWtwZffZoQjdQDF+9iW4OYsufeAenXuJnke5BHAYRP8tzDpNEFAsjUYXToyjWQjsRl00Fq8qoaXlcfYAZpAha6jtuQdP7A+82B3IoUpnDoQXPUW3cvV51HE3EG+hbxSRHfBZqjLuCasCpEo9fwpNj1jBtNgTQs7iGD+LakNORyOkCPVAvdAaiof1wL4N71bCYRI+u1uO0ro8T+NiuVit3oP7xmg27DUCXGsmgt2KtjQIDAQABo4IDxTCCA8EwOAYDVR0RBDEwL4ESaWhvc2tvdmFAcHMuemN1LmN6oBkGCSsGAQQB3BkCAaAMEwoxOTgzODkzMjIwMAkGA1UdEwQCMAAwggEsBgNVHSAEggEjMIIBHzCCARAGCWeBBgEEARGBUj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</Transform>
          <Transform Algorithm="http://www.w3.org/TR/2001/REC-xml-c14n-20010315"/>
        </Transforms>
        <DigestMethod Algorithm="http://www.w3.org/2001/04/xmlenc#sha256"/>
        <DigestValue>ojcOx0YN+mRZ23xojglf+E46oAuO/Y//ApC3xP3dU7I=</DigestValue>
      </Reference>
      <Reference URI="/word/document.xml?ContentType=application/vnd.openxmlformats-officedocument.wordprocessingml.document.main+xml">
        <DigestMethod Algorithm="http://www.w3.org/2001/04/xmlenc#sha256"/>
        <DigestValue>QzylLezRj1kMsVsq5Z85x+riR6d8FoiywM3keyxRW4k=</DigestValue>
      </Reference>
      <Reference URI="/word/endnotes.xml?ContentType=application/vnd.openxmlformats-officedocument.wordprocessingml.endnotes+xml">
        <DigestMethod Algorithm="http://www.w3.org/2001/04/xmlenc#sha256"/>
        <DigestValue>QSv7gn3NDchkJ9Xh3aiFMrM9UlUzl6A/pHzVclS97mI=</DigestValue>
      </Reference>
      <Reference URI="/word/fontTable.xml?ContentType=application/vnd.openxmlformats-officedocument.wordprocessingml.fontTable+xml">
        <DigestMethod Algorithm="http://www.w3.org/2001/04/xmlenc#sha256"/>
        <DigestValue>dduqqdNHFf8Avjj798S9m6tRhkhiSslTjgVQSYZr1Pk=</DigestValue>
      </Reference>
      <Reference URI="/word/footer1.xml?ContentType=application/vnd.openxmlformats-officedocument.wordprocessingml.footer+xml">
        <DigestMethod Algorithm="http://www.w3.org/2001/04/xmlenc#sha256"/>
        <DigestValue>sbMBWzzsaSNbrcdtW1iD5DsZ93qE/SDok2nZVefRlJk=</DigestValue>
      </Reference>
      <Reference URI="/word/footnotes.xml?ContentType=application/vnd.openxmlformats-officedocument.wordprocessingml.footnotes+xml">
        <DigestMethod Algorithm="http://www.w3.org/2001/04/xmlenc#sha256"/>
        <DigestValue>FexIBXECTtxjAI93LbZbR4f6GtjitvsWx2DVufyxzQA=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KlIEiwwtqbMx07SOgkzbUxHPtGlO27Bh6UcgPVM/Hxo=</DigestValue>
      </Reference>
      <Reference URI="/word/settings.xml?ContentType=application/vnd.openxmlformats-officedocument.wordprocessingml.settings+xml">
        <DigestMethod Algorithm="http://www.w3.org/2001/04/xmlenc#sha256"/>
        <DigestValue>9uyP7HOJPFYvFgNRdlFjmnA0fnAuPTc0dv93VqnNJxw=</DigestValue>
      </Reference>
      <Reference URI="/word/styles.xml?ContentType=application/vnd.openxmlformats-officedocument.wordprocessingml.styles+xml">
        <DigestMethod Algorithm="http://www.w3.org/2001/04/xmlenc#sha256"/>
        <DigestValue>MSZI1XRrEhOBN+xW5h3reBalQz8ZpZ+vlBK1yMY+1go=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lHyfKBgXAU9VMbcJ9PVXvEHqtCLDTDNpx4p6z/QTKDA=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2023-04-11T08:23:24Z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16.0.14332/22</OfficeVersion>
          <ApplicationVersion>16.0.14332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2023-04-11T08:23:24Z</xd:SigningTime>
          <xd:SigningCertificate>
            <xd:Cert>
              <xd:CertDigest>
                <DigestMethod Algorithm="http://www.w3.org/2001/04/xmlenc#sha256"/>
                <DigestValue>c07Yy5SsTkaSxVLsxmBIQM37l8iUgkxpZTTD+DAQvw8=</DigestValue>
              </xd:CertDigest>
              <xd:IssuerSerial>
                <X509IssuerName>CN=PostSignum Qualified CA 4, O="Česká pošta, s.p.", OID.2.5.4.97=NTRCZ-47114983, C=CZ</X509IssuerName>
                <X509SerialNumber>22789392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985E78-6691-4760-9F9C-FE059CE630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5</Pages>
  <Words>2195</Words>
  <Characters>12951</Characters>
  <Application>Microsoft Office Word</Application>
  <DocSecurity>0</DocSecurity>
  <Lines>107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15116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ihoskova</cp:lastModifiedBy>
  <cp:revision>31</cp:revision>
  <cp:lastPrinted>2018-08-08T13:48:00Z</cp:lastPrinted>
  <dcterms:created xsi:type="dcterms:W3CDTF">2022-05-19T08:18:00Z</dcterms:created>
  <dcterms:modified xsi:type="dcterms:W3CDTF">2023-04-11T08:23:00Z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